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AB7D751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50728">
        <w:rPr>
          <w:rFonts w:ascii="Garamond" w:hAnsi="Garamond"/>
          <w:sz w:val="24"/>
          <w:szCs w:val="24"/>
        </w:rPr>
        <w:t>3</w:t>
      </w:r>
      <w:r w:rsidR="00E06A3E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40FF17C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06A3E" w:rsidRPr="00DC7A9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https://zakazky.zcu.cz/contract_display_4795.html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18A650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20689">
        <w:rPr>
          <w:rFonts w:ascii="Garamond" w:hAnsi="Garamond" w:cs="Arial"/>
          <w:sz w:val="22"/>
          <w:szCs w:val="22"/>
        </w:rPr>
        <w:t>24</w:t>
      </w:r>
      <w:r w:rsidR="006C509B">
        <w:rPr>
          <w:rFonts w:ascii="Garamond" w:hAnsi="Garamond" w:cs="Arial"/>
          <w:sz w:val="22"/>
          <w:szCs w:val="22"/>
        </w:rPr>
        <w:t>.09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E06A3E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lastRenderedPageBreak/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lastRenderedPageBreak/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E06A3E">
      <w:footerReference w:type="default" r:id="rId11"/>
      <w:pgSz w:w="11905" w:h="16837"/>
      <w:pgMar w:top="1134" w:right="1276" w:bottom="1304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673B1" w14:textId="77777777" w:rsidR="008E1C9B" w:rsidRDefault="008E1C9B" w:rsidP="00795AAC">
      <w:r>
        <w:separator/>
      </w:r>
    </w:p>
  </w:endnote>
  <w:endnote w:type="continuationSeparator" w:id="0">
    <w:p w14:paraId="2840E37E" w14:textId="77777777" w:rsidR="008E1C9B" w:rsidRDefault="008E1C9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1E6EC" w14:textId="5EE3BA0E" w:rsidR="00E06A3E" w:rsidRDefault="00E06A3E">
    <w:pPr>
      <w:pStyle w:val="Zpat"/>
    </w:pPr>
    <w:r>
      <w:rPr>
        <w:noProof/>
      </w:rPr>
      <w:drawing>
        <wp:inline distT="0" distB="0" distL="0" distR="0" wp14:anchorId="24EF966A" wp14:editId="166A3854">
          <wp:extent cx="5609524" cy="1104762"/>
          <wp:effectExtent l="0" t="0" r="0" b="63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11265043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944E4" w14:textId="77777777" w:rsidR="008E1C9B" w:rsidRDefault="008E1C9B" w:rsidP="00795AAC">
      <w:r>
        <w:separator/>
      </w:r>
    </w:p>
  </w:footnote>
  <w:footnote w:type="continuationSeparator" w:id="0">
    <w:p w14:paraId="038FC3FE" w14:textId="77777777" w:rsidR="008E1C9B" w:rsidRDefault="008E1C9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00CDA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1C9B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06A3E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146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95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mmGUq4fdiJJnr5LzJmaquUCtHf6XX7OG4mMs8q8uV6I=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o7vYHh/ILzcVB9GOajm4D2wMgXfce6+QphNOxznHoDc=</DigestValue>
    </Reference>
  </SignedInfo>
  <SignatureValue>HqoVNMhEgad8B2Yhcgzii5Uho596gk3dazosqOLPE9CGhGprHTfMiHqwp5zAgk7xpAtvGQ95l73k
5WDL65DeTQURztxNCXCThM30ijtdqkI8uvZJ6Kmh+S1VFtxuXwC2vCdYKehVBOginnYLNmhoGC+s
ePLjb4iqtrYCtmE+GuUdP/idC/o1dNVEqEXhMs6ellu8CajoVGFo98uZ4FaLG+QdEqSfW0+2285M
i10ZXud6W3LsLt9aGcJfXnPSBdUp8MA8AfTF5Ba4841xENnOVGf1fniZOyxYGbWmsC95ebptVAl+
5/bvOMoMea83YCg7rcApRSy70nQ/gyJzjvS1CQ==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ltyWLpVvNcnDporrZH1GhwffCaoTg3s6ROc+Z6+1lec=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7CgZJaiihcVa3scDF6p69nPH8QsCMdW5VsUQRgaXkjo=</DigestValue>
      </Reference>
      <Reference URI="/word/endnotes.xml?ContentType=application/vnd.openxmlformats-officedocument.wordprocessingml.endnotes+xml">
        <DigestMethod Algorithm="http://www.w3.org/2001/04/xmlenc#sha256"/>
        <DigestValue>yasW9XtYaczFAorweog9FyNpC/wxeXcYvixjnRE7usQ=</DigestValue>
      </Reference>
      <Reference URI="/word/fontTable.xml?ContentType=application/vnd.openxmlformats-officedocument.wordprocessingml.fontTable+xml">
        <DigestMethod Algorithm="http://www.w3.org/2001/04/xmlenc#sha256"/>
        <DigestValue>4Wb5UchTQiNY6prPdPsRJHMKdl5xAuuYK0UdbaFmHSY=</DigestValue>
      </Reference>
      <Reference URI="/word/footer1.xml?ContentType=application/vnd.openxmlformats-officedocument.wordprocessingml.footer+xml">
        <DigestMethod Algorithm="http://www.w3.org/2001/04/xmlenc#sha256"/>
        <DigestValue>igZQxzpLPIQkBR8f+W/r74I9O92AGYEdCoSjgew87U4=</DigestValue>
      </Reference>
      <Reference URI="/word/footnotes.xml?ContentType=application/vnd.openxmlformats-officedocument.wordprocessingml.footnotes+xml">
        <DigestMethod Algorithm="http://www.w3.org/2001/04/xmlenc#sha256"/>
        <DigestValue>zgnnStc2wz5i3Ozvo++cjD3VvnWz9YqZN7zC6ru2bS0=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yREPLAKC7L/8C2EEYyOKwOqUSr5nmsgZAEJ/PnWQUtM=</DigestValue>
      </Reference>
      <Reference URI="/word/styles.xml?ContentType=application/vnd.openxmlformats-officedocument.wordprocessingml.styles+xml">
        <DigestMethod Algorithm="http://www.w3.org/2001/04/xmlenc#sha256"/>
        <DigestValue>L5NITPiDqhjfgr2eIbTWSld/GRS1SHBIr6NGJeszdLo=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2021-09-13T10:43:42Z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2021-09-13T10:43:42Z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C3CAE-6B14-4418-845F-6034FE7A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2021-09-13T10:42:00Z</dcterms:created>
  <dcterms:modified xsi:type="dcterms:W3CDTF">2021-09-13T10:43:00Z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